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00104C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5D15BA1F" w14:textId="77777777" w:rsidR="00B207E6" w:rsidRPr="00B207E6" w:rsidRDefault="00B207E6" w:rsidP="00B207E6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207E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1 169R relacji Podleszany - Ruda - Zasów </w:t>
      </w:r>
    </w:p>
    <w:p w14:paraId="25922F4C" w14:textId="77777777" w:rsidR="00B207E6" w:rsidRPr="00B207E6" w:rsidRDefault="00B207E6" w:rsidP="00B207E6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207E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km 0+300 – 1+000, 7+220 - 9+780 i 12+500  – 13+740 polegająca na budowie chodnika w granicach istniejącego pasa drogowego w miejscowości </w:t>
      </w:r>
    </w:p>
    <w:p w14:paraId="717713BB" w14:textId="742D4FFF" w:rsidR="009C2813" w:rsidRPr="00B336BA" w:rsidRDefault="00B207E6" w:rsidP="00B207E6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207E6">
        <w:rPr>
          <w:rFonts w:ascii="Arial" w:hAnsi="Arial" w:cs="Arial"/>
          <w:b/>
          <w:bCs/>
          <w:sz w:val="22"/>
          <w:szCs w:val="22"/>
          <w:lang w:val="pl-PL" w:eastAsia="pl-PL"/>
        </w:rPr>
        <w:t>Podleszany, Ruda i Dąbrówka Wisłocka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3F641" w14:textId="77777777" w:rsidR="00C25746" w:rsidRDefault="00C25746" w:rsidP="00AC1A4B">
      <w:r>
        <w:separator/>
      </w:r>
    </w:p>
  </w:endnote>
  <w:endnote w:type="continuationSeparator" w:id="0">
    <w:p w14:paraId="224DBD8D" w14:textId="77777777" w:rsidR="00C25746" w:rsidRDefault="00C2574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137A1" w14:textId="77777777" w:rsidR="00C25746" w:rsidRDefault="00C25746" w:rsidP="00AC1A4B">
      <w:r>
        <w:separator/>
      </w:r>
    </w:p>
  </w:footnote>
  <w:footnote w:type="continuationSeparator" w:id="0">
    <w:p w14:paraId="238FD0F4" w14:textId="77777777" w:rsidR="00C25746" w:rsidRDefault="00C2574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DA79F9D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B207E6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4758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3541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07E6"/>
    <w:rsid w:val="00B21F14"/>
    <w:rsid w:val="00B224AA"/>
    <w:rsid w:val="00B25263"/>
    <w:rsid w:val="00B336B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25746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2020-12-14T07:24:00Z</cp:lastPrinted>
  <dcterms:created xsi:type="dcterms:W3CDTF">2021-02-17T13:18:00Z</dcterms:created>
  <dcterms:modified xsi:type="dcterms:W3CDTF">2023-08-28T11:09:00Z</dcterms:modified>
</cp:coreProperties>
</file>